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7C56" w14:textId="037B8269" w:rsidR="005F28E6" w:rsidRPr="006F5E21" w:rsidRDefault="00B10B07" w:rsidP="005F4718">
      <w:pPr>
        <w:spacing w:before="480" w:after="120" w:line="360" w:lineRule="auto"/>
        <w:jc w:val="center"/>
        <w:rPr>
          <w:rFonts w:asciiTheme="minorHAnsi" w:hAnsiTheme="minorHAnsi" w:cstheme="minorHAnsi"/>
          <w:b/>
        </w:rPr>
      </w:pPr>
      <w:r w:rsidRPr="006F5E21">
        <w:rPr>
          <w:rFonts w:asciiTheme="minorHAnsi" w:hAnsiTheme="minorHAnsi" w:cstheme="minorHAnsi"/>
          <w:b/>
        </w:rPr>
        <w:t xml:space="preserve">OŚWIADCZENIE WYKONAWCY O PRZYNALEŻNOŚCI LUB BRAKU PRZYNALEŻNOŚCI DO TEJ SAMEJ </w:t>
      </w:r>
      <w:r w:rsidR="005F4718">
        <w:rPr>
          <w:rFonts w:asciiTheme="minorHAnsi" w:hAnsiTheme="minorHAnsi" w:cstheme="minorHAnsi"/>
          <w:b/>
        </w:rPr>
        <w:t xml:space="preserve">               </w:t>
      </w:r>
      <w:r w:rsidRPr="006F5E21">
        <w:rPr>
          <w:rFonts w:asciiTheme="minorHAnsi" w:hAnsiTheme="minorHAnsi" w:cstheme="minorHAnsi"/>
          <w:b/>
        </w:rPr>
        <w:t>GRUPY KAPITAŁOWEJ</w:t>
      </w:r>
    </w:p>
    <w:p w14:paraId="5FD4D428" w14:textId="77777777" w:rsidR="000017BE" w:rsidRPr="006F5E21" w:rsidRDefault="000017BE" w:rsidP="00800A49">
      <w:pPr>
        <w:spacing w:before="360" w:after="60"/>
        <w:rPr>
          <w:rFonts w:asciiTheme="minorHAnsi" w:eastAsia="Times New Roman" w:hAnsiTheme="minorHAnsi" w:cstheme="minorHAnsi"/>
        </w:rPr>
      </w:pPr>
      <w:r w:rsidRPr="006F5E21">
        <w:rPr>
          <w:rFonts w:asciiTheme="minorHAnsi" w:eastAsia="Times New Roman" w:hAnsiTheme="minorHAnsi" w:cstheme="minorHAnsi"/>
          <w:spacing w:val="4"/>
          <w:lang w:eastAsia="pl-PL"/>
        </w:rPr>
        <w:t>Ja niże</w:t>
      </w:r>
      <w:r w:rsidR="00800A49" w:rsidRPr="006F5E21">
        <w:rPr>
          <w:rFonts w:asciiTheme="minorHAnsi" w:eastAsia="Times New Roman" w:hAnsiTheme="minorHAnsi" w:cstheme="minorHAnsi"/>
          <w:spacing w:val="4"/>
          <w:lang w:eastAsia="pl-PL"/>
        </w:rPr>
        <w:t>j podpisany (imię i nazwisko) :</w:t>
      </w:r>
      <w:r w:rsidRPr="006F5E21">
        <w:rPr>
          <w:rFonts w:asciiTheme="minorHAnsi" w:eastAsia="Times New Roman" w:hAnsiTheme="minorHAnsi" w:cstheme="minorHAnsi"/>
        </w:rPr>
        <w:t>___________________________________________</w:t>
      </w:r>
    </w:p>
    <w:p w14:paraId="02DBE810" w14:textId="77777777" w:rsidR="000017BE" w:rsidRPr="006F5E21" w:rsidRDefault="000017BE" w:rsidP="00800A49">
      <w:pPr>
        <w:spacing w:before="120" w:after="120" w:line="25" w:lineRule="atLeast"/>
        <w:rPr>
          <w:rFonts w:asciiTheme="minorHAnsi" w:eastAsia="Times New Roman" w:hAnsiTheme="minorHAnsi" w:cstheme="minorHAnsi"/>
          <w:spacing w:val="4"/>
          <w:lang w:eastAsia="pl-PL"/>
        </w:rPr>
      </w:pPr>
      <w:r w:rsidRPr="006F5E21">
        <w:rPr>
          <w:rFonts w:asciiTheme="minorHAnsi" w:eastAsia="Times New Roman" w:hAnsiTheme="minorHAnsi" w:cstheme="minorHAnsi"/>
          <w:spacing w:val="4"/>
          <w:lang w:eastAsia="pl-PL"/>
        </w:rPr>
        <w:t xml:space="preserve">działając w imieniu i na rzecz nw. </w:t>
      </w:r>
      <w:r w:rsidR="00800A49" w:rsidRPr="006F5E21">
        <w:rPr>
          <w:rFonts w:asciiTheme="minorHAnsi" w:eastAsia="Times New Roman" w:hAnsiTheme="minorHAnsi" w:cstheme="minorHAnsi"/>
          <w:spacing w:val="4"/>
          <w:lang w:eastAsia="pl-PL"/>
        </w:rPr>
        <w:t>Wykonawcy:</w:t>
      </w:r>
    </w:p>
    <w:p w14:paraId="49626602" w14:textId="4932B32D" w:rsidR="000017BE" w:rsidRPr="006F5E21" w:rsidRDefault="00800A49" w:rsidP="00800A49">
      <w:pPr>
        <w:spacing w:before="240" w:after="240" w:line="30" w:lineRule="atLeast"/>
        <w:rPr>
          <w:rFonts w:asciiTheme="minorHAnsi" w:eastAsia="Times New Roman" w:hAnsiTheme="minorHAnsi" w:cstheme="minorHAnsi"/>
        </w:rPr>
      </w:pPr>
      <w:r w:rsidRPr="006F5E21">
        <w:rPr>
          <w:rFonts w:asciiTheme="minorHAnsi" w:eastAsia="Times New Roman" w:hAnsiTheme="minorHAnsi" w:cstheme="minorHAnsi"/>
        </w:rPr>
        <w:t>Nazwa Wykonawcy</w:t>
      </w:r>
      <w:r w:rsidR="000017BE" w:rsidRPr="006F5E21">
        <w:rPr>
          <w:rFonts w:asciiTheme="minorHAnsi" w:eastAsia="Times New Roman" w:hAnsiTheme="minorHAnsi" w:cstheme="minorHAnsi"/>
        </w:rPr>
        <w:t>________________________</w:t>
      </w:r>
      <w:r w:rsidR="006717A0" w:rsidRPr="006F5E21">
        <w:rPr>
          <w:rFonts w:asciiTheme="minorHAnsi" w:eastAsia="Times New Roman" w:hAnsiTheme="minorHAnsi" w:cstheme="minorHAnsi"/>
        </w:rPr>
        <w:t>________</w:t>
      </w:r>
      <w:r w:rsidR="000017BE" w:rsidRPr="006F5E21">
        <w:rPr>
          <w:rFonts w:asciiTheme="minorHAnsi" w:eastAsia="Times New Roman" w:hAnsiTheme="minorHAnsi" w:cstheme="minorHAnsi"/>
        </w:rPr>
        <w:t>________________________</w:t>
      </w:r>
    </w:p>
    <w:p w14:paraId="5EF03D68" w14:textId="07692BF0" w:rsidR="000017BE" w:rsidRPr="006F5E21" w:rsidRDefault="00800A49" w:rsidP="00800A49">
      <w:pPr>
        <w:spacing w:before="240" w:after="240" w:line="30" w:lineRule="atLeast"/>
        <w:rPr>
          <w:rFonts w:asciiTheme="minorHAnsi" w:eastAsia="Times New Roman" w:hAnsiTheme="minorHAnsi" w:cstheme="minorHAnsi"/>
        </w:rPr>
      </w:pPr>
      <w:r w:rsidRPr="006F5E21">
        <w:rPr>
          <w:rFonts w:asciiTheme="minorHAnsi" w:eastAsia="Times New Roman" w:hAnsiTheme="minorHAnsi" w:cstheme="minorHAnsi"/>
        </w:rPr>
        <w:t>Adres Wykonawcy</w:t>
      </w:r>
      <w:r w:rsidR="000017BE" w:rsidRPr="006F5E21">
        <w:rPr>
          <w:rFonts w:asciiTheme="minorHAnsi" w:eastAsia="Times New Roman" w:hAnsiTheme="minorHAnsi" w:cstheme="minorHAnsi"/>
        </w:rPr>
        <w:t>_________________</w:t>
      </w:r>
      <w:r w:rsidRPr="006F5E21">
        <w:rPr>
          <w:rFonts w:asciiTheme="minorHAnsi" w:eastAsia="Times New Roman" w:hAnsiTheme="minorHAnsi" w:cstheme="minorHAnsi"/>
        </w:rPr>
        <w:t>_______________</w:t>
      </w:r>
      <w:r w:rsidR="006717A0" w:rsidRPr="006F5E21">
        <w:rPr>
          <w:rFonts w:asciiTheme="minorHAnsi" w:eastAsia="Times New Roman" w:hAnsiTheme="minorHAnsi" w:cstheme="minorHAnsi"/>
        </w:rPr>
        <w:t>____________</w:t>
      </w:r>
      <w:r w:rsidRPr="006F5E21">
        <w:rPr>
          <w:rFonts w:asciiTheme="minorHAnsi" w:eastAsia="Times New Roman" w:hAnsiTheme="minorHAnsi" w:cstheme="minorHAnsi"/>
        </w:rPr>
        <w:t>________________</w:t>
      </w:r>
    </w:p>
    <w:p w14:paraId="7B8C8969" w14:textId="26235D0F" w:rsidR="00B10B07" w:rsidRPr="006F5E21" w:rsidRDefault="00544618" w:rsidP="00B10B07">
      <w:pPr>
        <w:jc w:val="both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t>po uzyskaniu wiedzy o kręgu Wykonawców uczestniczących w</w:t>
      </w:r>
      <w:r w:rsidR="00635111" w:rsidRPr="006F5E21">
        <w:rPr>
          <w:rFonts w:asciiTheme="minorHAnsi" w:hAnsiTheme="minorHAnsi" w:cstheme="minorHAnsi"/>
        </w:rPr>
        <w:t xml:space="preserve"> postępowaniu o udzielenie zamówienia </w:t>
      </w:r>
      <w:bookmarkStart w:id="0" w:name="_Hlk55300065"/>
      <w:r w:rsidR="006717A0" w:rsidRPr="006F5E21">
        <w:rPr>
          <w:rFonts w:asciiTheme="minorHAnsi" w:hAnsiTheme="minorHAnsi" w:cstheme="minorHAnsi"/>
        </w:rPr>
        <w:t>publicznego pn.:</w:t>
      </w:r>
    </w:p>
    <w:p w14:paraId="4AC31804" w14:textId="0369DB25" w:rsidR="007B0B86" w:rsidRPr="000365DB" w:rsidRDefault="00CF0CDC" w:rsidP="007B0B86">
      <w:pPr>
        <w:spacing w:after="0" w:line="312" w:lineRule="auto"/>
        <w:jc w:val="center"/>
        <w:rPr>
          <w:rFonts w:asciiTheme="minorHAnsi" w:eastAsiaTheme="minorEastAsia" w:hAnsiTheme="minorHAnsi" w:cstheme="minorHAnsi"/>
          <w:b/>
          <w:bCs/>
        </w:rPr>
      </w:pPr>
      <w:r w:rsidRPr="002A67DD">
        <w:rPr>
          <w:rFonts w:asciiTheme="minorHAnsi" w:eastAsiaTheme="minorEastAsia" w:hAnsiTheme="minorHAnsi" w:cstheme="minorHAnsi"/>
          <w:b/>
          <w:bCs/>
          <w:sz w:val="28"/>
          <w:szCs w:val="28"/>
        </w:rPr>
        <w:t>„</w:t>
      </w:r>
      <w:r w:rsidR="002817D4" w:rsidRPr="000365DB">
        <w:rPr>
          <w:rFonts w:asciiTheme="minorHAnsi" w:eastAsiaTheme="minorEastAsia" w:hAnsiTheme="minorHAnsi" w:cstheme="minorHAnsi"/>
          <w:b/>
          <w:bCs/>
        </w:rPr>
        <w:t>Świadczenie usług ochrony fizycznej i monitoringu w Dworze Skrzynki</w:t>
      </w:r>
      <w:r w:rsidR="007B0B86" w:rsidRPr="000365DB">
        <w:rPr>
          <w:rFonts w:asciiTheme="minorHAnsi" w:eastAsiaTheme="minorEastAsia" w:hAnsiTheme="minorHAnsi" w:cstheme="minorHAnsi"/>
          <w:b/>
          <w:bCs/>
        </w:rPr>
        <w:t xml:space="preserve"> w 202</w:t>
      </w:r>
      <w:r w:rsidR="00571D5A">
        <w:rPr>
          <w:rFonts w:asciiTheme="minorHAnsi" w:eastAsiaTheme="minorEastAsia" w:hAnsiTheme="minorHAnsi" w:cstheme="minorHAnsi"/>
          <w:b/>
          <w:bCs/>
        </w:rPr>
        <w:t>6</w:t>
      </w:r>
      <w:r w:rsidR="007B0B86" w:rsidRPr="000365DB">
        <w:rPr>
          <w:rFonts w:asciiTheme="minorHAnsi" w:eastAsiaTheme="minorEastAsia" w:hAnsiTheme="minorHAnsi" w:cstheme="minorHAnsi"/>
          <w:b/>
          <w:bCs/>
        </w:rPr>
        <w:t xml:space="preserve"> roku</w:t>
      </w:r>
      <w:r w:rsidRPr="000365DB">
        <w:rPr>
          <w:rFonts w:asciiTheme="minorHAnsi" w:eastAsiaTheme="minorEastAsia" w:hAnsiTheme="minorHAnsi" w:cstheme="minorHAnsi"/>
          <w:b/>
          <w:bCs/>
        </w:rPr>
        <w:t>”</w:t>
      </w:r>
    </w:p>
    <w:p w14:paraId="7AA52F28" w14:textId="3C389297" w:rsidR="00CF0CDC" w:rsidRPr="000365DB" w:rsidRDefault="007B0B86" w:rsidP="007B0B86">
      <w:pPr>
        <w:spacing w:after="0" w:line="312" w:lineRule="auto"/>
        <w:jc w:val="center"/>
        <w:rPr>
          <w:rFonts w:asciiTheme="minorHAnsi" w:eastAsiaTheme="minorEastAsia" w:hAnsiTheme="minorHAnsi" w:cstheme="minorHAnsi"/>
          <w:b/>
          <w:bCs/>
        </w:rPr>
      </w:pPr>
      <w:r w:rsidRPr="000365DB">
        <w:rPr>
          <w:rFonts w:asciiTheme="minorHAnsi" w:eastAsiaTheme="minorEastAsia" w:hAnsiTheme="minorHAnsi" w:cstheme="minorHAnsi"/>
          <w:b/>
          <w:bCs/>
        </w:rPr>
        <w:t xml:space="preserve"> - sygn. sprawy ZZP.271.</w:t>
      </w:r>
      <w:r w:rsidR="00571D5A">
        <w:rPr>
          <w:rFonts w:asciiTheme="minorHAnsi" w:eastAsiaTheme="minorEastAsia" w:hAnsiTheme="minorHAnsi" w:cstheme="minorHAnsi"/>
          <w:b/>
          <w:bCs/>
        </w:rPr>
        <w:t>407</w:t>
      </w:r>
      <w:r w:rsidRPr="000365DB">
        <w:rPr>
          <w:rFonts w:asciiTheme="minorHAnsi" w:eastAsiaTheme="minorEastAsia" w:hAnsiTheme="minorHAnsi" w:cstheme="minorHAnsi"/>
          <w:b/>
          <w:bCs/>
        </w:rPr>
        <w:t>.202</w:t>
      </w:r>
      <w:r w:rsidR="00571D5A">
        <w:rPr>
          <w:rFonts w:asciiTheme="minorHAnsi" w:eastAsiaTheme="minorEastAsia" w:hAnsiTheme="minorHAnsi" w:cstheme="minorHAnsi"/>
          <w:b/>
          <w:bCs/>
        </w:rPr>
        <w:t>5</w:t>
      </w:r>
      <w:r w:rsidRPr="000365DB">
        <w:rPr>
          <w:rFonts w:asciiTheme="minorHAnsi" w:eastAsiaTheme="minorEastAsia" w:hAnsiTheme="minorHAnsi" w:cstheme="minorHAnsi"/>
          <w:b/>
          <w:bCs/>
        </w:rPr>
        <w:t>.KJ</w:t>
      </w:r>
    </w:p>
    <w:bookmarkEnd w:id="0"/>
    <w:p w14:paraId="1C53271F" w14:textId="77777777" w:rsidR="005F28E6" w:rsidRPr="006F5E2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</w:rPr>
      </w:pPr>
      <w:r w:rsidRPr="006F5E21">
        <w:rPr>
          <w:rFonts w:asciiTheme="minorHAnsi" w:hAnsiTheme="minorHAnsi" w:cstheme="minorHAnsi"/>
          <w:b/>
        </w:rPr>
        <w:t>Oświadczam, że:</w:t>
      </w:r>
    </w:p>
    <w:p w14:paraId="3D107ECB" w14:textId="04F5AA9B" w:rsidR="00FF7907" w:rsidRPr="006F5E2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F5E21">
        <w:rPr>
          <w:rFonts w:asciiTheme="minorHAnsi" w:hAnsiTheme="minorHAnsi" w:cstheme="minorHAnsi"/>
        </w:rPr>
        <w:instrText xml:space="preserve"> FORMCHECKBOX </w:instrText>
      </w:r>
      <w:r w:rsidRPr="006F5E21">
        <w:rPr>
          <w:rFonts w:asciiTheme="minorHAnsi" w:hAnsiTheme="minorHAnsi" w:cstheme="minorHAnsi"/>
        </w:rPr>
      </w:r>
      <w:r w:rsidRPr="006F5E21">
        <w:rPr>
          <w:rFonts w:asciiTheme="minorHAnsi" w:hAnsiTheme="minorHAnsi" w:cstheme="minorHAnsi"/>
        </w:rPr>
        <w:fldChar w:fldCharType="separate"/>
      </w:r>
      <w:r w:rsidRPr="006F5E21">
        <w:rPr>
          <w:rFonts w:asciiTheme="minorHAnsi" w:hAnsiTheme="minorHAnsi" w:cstheme="minorHAnsi"/>
        </w:rPr>
        <w:fldChar w:fldCharType="end"/>
      </w:r>
      <w:r w:rsidR="00FF7907" w:rsidRPr="006F5E21">
        <w:rPr>
          <w:rFonts w:asciiTheme="minorHAnsi" w:hAnsiTheme="minorHAnsi" w:cstheme="minorHAnsi"/>
          <w:vertAlign w:val="superscript"/>
        </w:rPr>
        <w:t xml:space="preserve">1) </w:t>
      </w:r>
      <w:r w:rsidR="00FF7907" w:rsidRPr="006F5E21">
        <w:rPr>
          <w:rFonts w:asciiTheme="minorHAnsi" w:hAnsiTheme="minorHAnsi" w:cstheme="minorHAnsi"/>
        </w:rPr>
        <w:t xml:space="preserve">należę do tej samej grupy kapitałowej, w rozumieniu ustawy z </w:t>
      </w:r>
      <w:r w:rsidR="00800A49" w:rsidRPr="006F5E21">
        <w:rPr>
          <w:rFonts w:asciiTheme="minorHAnsi" w:hAnsiTheme="minorHAnsi" w:cstheme="minorHAnsi"/>
        </w:rPr>
        <w:t xml:space="preserve">dnia 16 lutego 2007 r. o </w:t>
      </w:r>
      <w:r w:rsidR="00FF7907" w:rsidRPr="006F5E21">
        <w:rPr>
          <w:rFonts w:asciiTheme="minorHAnsi" w:hAnsiTheme="minorHAnsi" w:cstheme="minorHAnsi"/>
        </w:rPr>
        <w:t>ochronie konkurencji i konsumentów</w:t>
      </w:r>
      <w:r w:rsidR="00800A49" w:rsidRPr="006F5E21">
        <w:rPr>
          <w:rFonts w:asciiTheme="minorHAnsi" w:hAnsiTheme="minorHAnsi" w:cstheme="minorHAnsi"/>
        </w:rPr>
        <w:t xml:space="preserve"> (</w:t>
      </w:r>
      <w:proofErr w:type="spellStart"/>
      <w:r w:rsidR="00800A49" w:rsidRPr="006F5E21">
        <w:rPr>
          <w:rFonts w:asciiTheme="minorHAnsi" w:hAnsiTheme="minorHAnsi" w:cstheme="minorHAnsi"/>
        </w:rPr>
        <w:t>t.j</w:t>
      </w:r>
      <w:proofErr w:type="spellEnd"/>
      <w:r w:rsidR="00800A49" w:rsidRPr="006F5E21">
        <w:rPr>
          <w:rFonts w:asciiTheme="minorHAnsi" w:hAnsiTheme="minorHAnsi" w:cstheme="minorHAnsi"/>
        </w:rPr>
        <w:t>. Dz. U. z 202</w:t>
      </w:r>
      <w:r w:rsidR="007B0B86">
        <w:rPr>
          <w:rFonts w:asciiTheme="minorHAnsi" w:hAnsiTheme="minorHAnsi" w:cstheme="minorHAnsi"/>
        </w:rPr>
        <w:t>4</w:t>
      </w:r>
      <w:r w:rsidR="00800A49" w:rsidRPr="006F5E21">
        <w:rPr>
          <w:rFonts w:asciiTheme="minorHAnsi" w:hAnsiTheme="minorHAnsi" w:cstheme="minorHAnsi"/>
        </w:rPr>
        <w:t xml:space="preserve"> r. poz. </w:t>
      </w:r>
      <w:r w:rsidR="007767A8">
        <w:rPr>
          <w:rFonts w:asciiTheme="minorHAnsi" w:hAnsiTheme="minorHAnsi" w:cstheme="minorHAnsi"/>
        </w:rPr>
        <w:t>16</w:t>
      </w:r>
      <w:r w:rsidR="007B0B86">
        <w:rPr>
          <w:rFonts w:asciiTheme="minorHAnsi" w:hAnsiTheme="minorHAnsi" w:cstheme="minorHAnsi"/>
        </w:rPr>
        <w:t>16</w:t>
      </w:r>
      <w:r w:rsidR="00571D5A">
        <w:rPr>
          <w:rFonts w:asciiTheme="minorHAnsi" w:hAnsiTheme="minorHAnsi" w:cstheme="minorHAnsi"/>
        </w:rPr>
        <w:t xml:space="preserve"> ze zm.</w:t>
      </w:r>
      <w:r w:rsidR="00FF7907" w:rsidRPr="006F5E21">
        <w:rPr>
          <w:rFonts w:asciiTheme="minorHAnsi" w:hAnsiTheme="minorHAnsi" w:cstheme="minorHAnsi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6F5E2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6F5E21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</w:rPr>
            </w:pPr>
            <w:r w:rsidRPr="006F5E2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6F5E21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</w:rPr>
            </w:pPr>
            <w:r w:rsidRPr="006F5E21">
              <w:rPr>
                <w:rFonts w:asciiTheme="minorHAnsi" w:hAnsiTheme="minorHAnsi" w:cstheme="minorHAnsi"/>
              </w:rPr>
              <w:t>Nazwa (firma) i adres siedziby podmiotu wchodzącego w skład tej samej grupy kapitałowej</w:t>
            </w:r>
          </w:p>
        </w:tc>
      </w:tr>
      <w:tr w:rsidR="00FF7907" w:rsidRPr="006F5E2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6F5E2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6F5E21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</w:rPr>
            </w:pPr>
          </w:p>
        </w:tc>
      </w:tr>
      <w:tr w:rsidR="00FF7907" w:rsidRPr="006F5E2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6F5E2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6F5E21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</w:rPr>
            </w:pPr>
          </w:p>
        </w:tc>
      </w:tr>
    </w:tbl>
    <w:p w14:paraId="4D70C7F3" w14:textId="63630D55" w:rsidR="00FF7907" w:rsidRPr="006F5E2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6F5E21">
        <w:rPr>
          <w:rFonts w:asciiTheme="minorHAnsi" w:hAnsiTheme="minorHAnsi" w:cstheme="minorHAnsi"/>
        </w:rPr>
        <w:instrText xml:space="preserve"> FORMCHECKBOX </w:instrText>
      </w:r>
      <w:r w:rsidRPr="006F5E21">
        <w:rPr>
          <w:rFonts w:asciiTheme="minorHAnsi" w:hAnsiTheme="minorHAnsi" w:cstheme="minorHAnsi"/>
        </w:rPr>
      </w:r>
      <w:r w:rsidRPr="006F5E21">
        <w:rPr>
          <w:rFonts w:asciiTheme="minorHAnsi" w:hAnsiTheme="minorHAnsi" w:cstheme="minorHAnsi"/>
        </w:rPr>
        <w:fldChar w:fldCharType="separate"/>
      </w:r>
      <w:r w:rsidRPr="006F5E21">
        <w:rPr>
          <w:rFonts w:asciiTheme="minorHAnsi" w:hAnsiTheme="minorHAnsi" w:cstheme="minorHAnsi"/>
        </w:rPr>
        <w:fldChar w:fldCharType="end"/>
      </w:r>
      <w:bookmarkEnd w:id="1"/>
      <w:r w:rsidRPr="006F5E21">
        <w:rPr>
          <w:rFonts w:asciiTheme="minorHAnsi" w:hAnsiTheme="minorHAnsi" w:cstheme="minorHAnsi"/>
          <w:vertAlign w:val="superscript"/>
        </w:rPr>
        <w:t>1)</w:t>
      </w:r>
      <w:r w:rsidRPr="006F5E21">
        <w:rPr>
          <w:rFonts w:asciiTheme="minorHAnsi" w:hAnsiTheme="minorHAnsi" w:cstheme="minorHAnsi"/>
        </w:rPr>
        <w:t xml:space="preserve"> nie należę do grupy kapitałowej, w rozumieniu ustawy z dnia 16 lutego 2007 r. o ochronie konkurencji i konsumentów</w:t>
      </w:r>
      <w:r w:rsidR="006717A0" w:rsidRPr="006F5E21">
        <w:rPr>
          <w:rFonts w:asciiTheme="minorHAnsi" w:hAnsiTheme="minorHAnsi" w:cstheme="minorHAnsi"/>
        </w:rPr>
        <w:t xml:space="preserve"> (</w:t>
      </w:r>
      <w:proofErr w:type="spellStart"/>
      <w:r w:rsidR="006717A0" w:rsidRPr="006F5E21">
        <w:rPr>
          <w:rFonts w:asciiTheme="minorHAnsi" w:hAnsiTheme="minorHAnsi" w:cstheme="minorHAnsi"/>
        </w:rPr>
        <w:t>t.j</w:t>
      </w:r>
      <w:proofErr w:type="spellEnd"/>
      <w:r w:rsidR="006717A0" w:rsidRPr="006F5E21">
        <w:rPr>
          <w:rFonts w:asciiTheme="minorHAnsi" w:hAnsiTheme="minorHAnsi" w:cstheme="minorHAnsi"/>
        </w:rPr>
        <w:t xml:space="preserve">. </w:t>
      </w:r>
      <w:r w:rsidR="00737187" w:rsidRPr="006F5E21">
        <w:rPr>
          <w:rFonts w:asciiTheme="minorHAnsi" w:hAnsiTheme="minorHAnsi" w:cstheme="minorHAnsi"/>
        </w:rPr>
        <w:t>Dz. U. z 202</w:t>
      </w:r>
      <w:r w:rsidR="00737187">
        <w:rPr>
          <w:rFonts w:asciiTheme="minorHAnsi" w:hAnsiTheme="minorHAnsi" w:cstheme="minorHAnsi"/>
        </w:rPr>
        <w:t>4</w:t>
      </w:r>
      <w:r w:rsidR="00737187" w:rsidRPr="006F5E21">
        <w:rPr>
          <w:rFonts w:asciiTheme="minorHAnsi" w:hAnsiTheme="minorHAnsi" w:cstheme="minorHAnsi"/>
        </w:rPr>
        <w:t xml:space="preserve"> r. poz. </w:t>
      </w:r>
      <w:r w:rsidR="00737187">
        <w:rPr>
          <w:rFonts w:asciiTheme="minorHAnsi" w:hAnsiTheme="minorHAnsi" w:cstheme="minorHAnsi"/>
        </w:rPr>
        <w:t>1616</w:t>
      </w:r>
      <w:r w:rsidR="00800A49" w:rsidRPr="006F5E21">
        <w:rPr>
          <w:rFonts w:asciiTheme="minorHAnsi" w:hAnsiTheme="minorHAnsi" w:cstheme="minorHAnsi"/>
        </w:rPr>
        <w:t xml:space="preserve">), z </w:t>
      </w:r>
      <w:r w:rsidRPr="006F5E21">
        <w:rPr>
          <w:rFonts w:asciiTheme="minorHAnsi" w:hAnsiTheme="minorHAnsi" w:cstheme="minorHAnsi"/>
        </w:rPr>
        <w:t>Wykonawcami którzy złożyli odrębne oferty w przedmiotowym postępowaniu.</w:t>
      </w:r>
    </w:p>
    <w:p w14:paraId="7AB39DB9" w14:textId="04648B2B" w:rsidR="005F28E6" w:rsidRPr="006F5E2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</w:rPr>
      </w:pPr>
      <w:r w:rsidRPr="006F5E21">
        <w:rPr>
          <w:rFonts w:asciiTheme="minorHAnsi" w:hAnsiTheme="minorHAnsi" w:cstheme="minorHAnsi"/>
          <w:b/>
        </w:rPr>
        <w:t>Treś</w:t>
      </w:r>
      <w:r w:rsidR="000365DB">
        <w:rPr>
          <w:rFonts w:asciiTheme="minorHAnsi" w:hAnsiTheme="minorHAnsi" w:cstheme="minorHAnsi"/>
          <w:b/>
        </w:rPr>
        <w:t>ć</w:t>
      </w:r>
      <w:r w:rsidRPr="006F5E21">
        <w:rPr>
          <w:rFonts w:asciiTheme="minorHAnsi" w:hAnsiTheme="minorHAnsi" w:cstheme="minorHAnsi"/>
          <w:b/>
        </w:rPr>
        <w:t xml:space="preserve"> poniższ</w:t>
      </w:r>
      <w:r w:rsidR="000365DB">
        <w:rPr>
          <w:rFonts w:asciiTheme="minorHAnsi" w:hAnsiTheme="minorHAnsi" w:cstheme="minorHAnsi"/>
          <w:b/>
        </w:rPr>
        <w:t>ą</w:t>
      </w:r>
      <w:r w:rsidRPr="006F5E21">
        <w:rPr>
          <w:rFonts w:asciiTheme="minorHAnsi" w:hAnsiTheme="minorHAnsi" w:cstheme="minorHAnsi"/>
          <w:b/>
        </w:rPr>
        <w:t xml:space="preserve"> uzupełnić jeżeli dotyczy</w:t>
      </w:r>
      <w:r w:rsidR="00681770" w:rsidRPr="006F5E21">
        <w:rPr>
          <w:rFonts w:asciiTheme="minorHAnsi" w:hAnsiTheme="minorHAnsi" w:cstheme="minorHAnsi"/>
          <w:b/>
          <w:vertAlign w:val="superscript"/>
        </w:rPr>
        <w:t>1)</w:t>
      </w:r>
    </w:p>
    <w:p w14:paraId="57B6CA5A" w14:textId="77777777" w:rsidR="005F28E6" w:rsidRPr="006F5E2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04CED774" w14:textId="14C47D70" w:rsidR="00672DB9" w:rsidRPr="000365DB" w:rsidRDefault="00DA2408" w:rsidP="000365DB">
      <w:pPr>
        <w:ind w:left="357"/>
        <w:rPr>
          <w:rFonts w:asciiTheme="minorHAnsi" w:eastAsia="Times New Roman" w:hAnsiTheme="minorHAnsi" w:cstheme="minorHAnsi"/>
          <w:bCs/>
          <w:iCs/>
          <w:lang w:eastAsia="pl-PL"/>
        </w:rPr>
      </w:pPr>
      <w:r w:rsidRPr="006F5E21">
        <w:rPr>
          <w:rFonts w:asciiTheme="minorHAnsi" w:eastAsia="Arial Unicode MS" w:hAnsiTheme="minorHAnsi" w:cstheme="minorHAnsi"/>
          <w:snapToGrid w:val="0"/>
        </w:rPr>
        <w:t>________________________________</w:t>
      </w:r>
      <w:r w:rsidRPr="006F5E21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</w:p>
    <w:p w14:paraId="6046C2BC" w14:textId="1EC19DC8" w:rsidR="00020962" w:rsidRPr="006F5E21" w:rsidRDefault="00020962" w:rsidP="00800A49">
      <w:pPr>
        <w:spacing w:before="360" w:after="60" w:line="25" w:lineRule="atLeast"/>
        <w:rPr>
          <w:rFonts w:asciiTheme="minorHAnsi" w:hAnsiTheme="minorHAnsi" w:cstheme="minorHAnsi"/>
          <w:b/>
          <w:bCs/>
        </w:rPr>
      </w:pPr>
      <w:r w:rsidRPr="006F5E21">
        <w:rPr>
          <w:rFonts w:asciiTheme="minorHAnsi" w:hAnsiTheme="minorHAnsi" w:cstheme="minorHAnsi"/>
          <w:b/>
          <w:bCs/>
        </w:rPr>
        <w:t>UWAGA:</w:t>
      </w:r>
    </w:p>
    <w:p w14:paraId="3BEBC985" w14:textId="133A792C" w:rsidR="00871D47" w:rsidRPr="000365DB" w:rsidRDefault="00871D47" w:rsidP="00871D47">
      <w:pPr>
        <w:pStyle w:val="Akapitzlist"/>
        <w:numPr>
          <w:ilvl w:val="0"/>
          <w:numId w:val="42"/>
        </w:numPr>
        <w:spacing w:after="0" w:line="300" w:lineRule="auto"/>
        <w:rPr>
          <w:rFonts w:asciiTheme="minorHAnsi" w:eastAsia="Times New Roman" w:hAnsiTheme="minorHAnsi" w:cstheme="minorHAnsi"/>
          <w:bCs/>
          <w:lang w:eastAsia="pl-PL"/>
        </w:rPr>
      </w:pPr>
      <w:r w:rsidRPr="000365DB">
        <w:rPr>
          <w:rFonts w:asciiTheme="minorHAnsi" w:eastAsia="Times New Roman" w:hAnsiTheme="minorHAnsi" w:cstheme="minorHAnsi"/>
          <w:bCs/>
          <w:lang w:eastAsia="pl-PL"/>
        </w:rPr>
        <w:t xml:space="preserve">dokument należy podpisać kwalifikowanym podpisem elektronicznym lub podpisem zaufanym lub </w:t>
      </w:r>
      <w:r w:rsidR="002817D4" w:rsidRPr="000365DB">
        <w:rPr>
          <w:rFonts w:asciiTheme="minorHAnsi" w:eastAsia="Times New Roman" w:hAnsiTheme="minorHAnsi" w:cstheme="minorHAnsi"/>
          <w:bCs/>
          <w:lang w:eastAsia="pl-PL"/>
        </w:rPr>
        <w:t xml:space="preserve">elektronicznym </w:t>
      </w:r>
      <w:r w:rsidRPr="000365DB">
        <w:rPr>
          <w:rFonts w:asciiTheme="minorHAnsi" w:eastAsia="Times New Roman" w:hAnsiTheme="minorHAnsi" w:cstheme="minorHAnsi"/>
          <w:bCs/>
          <w:lang w:eastAsia="pl-PL"/>
        </w:rPr>
        <w:t>podpisem osobistym przez osobę/osoby uprawnioną/-</w:t>
      </w:r>
      <w:proofErr w:type="spellStart"/>
      <w:r w:rsidRPr="000365DB">
        <w:rPr>
          <w:rFonts w:asciiTheme="minorHAnsi" w:eastAsia="Times New Roman" w:hAnsiTheme="minorHAnsi" w:cstheme="minorHAnsi"/>
          <w:bCs/>
          <w:lang w:eastAsia="pl-PL"/>
        </w:rPr>
        <w:t>ne</w:t>
      </w:r>
      <w:proofErr w:type="spellEnd"/>
      <w:r w:rsidRPr="000365DB">
        <w:rPr>
          <w:rFonts w:asciiTheme="minorHAnsi" w:eastAsia="Times New Roman" w:hAnsiTheme="minorHAnsi" w:cstheme="minorHAnsi"/>
          <w:bCs/>
          <w:lang w:eastAsia="pl-PL"/>
        </w:rPr>
        <w:t xml:space="preserve"> do składania oświadczeń woli w imieniu Wykonawcy,</w:t>
      </w:r>
    </w:p>
    <w:p w14:paraId="15A997AB" w14:textId="77777777" w:rsidR="00020962" w:rsidRPr="006F5E2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Theme="minorHAnsi" w:hAnsiTheme="minorHAnsi" w:cstheme="minorHAnsi"/>
          <w:bCs/>
        </w:rPr>
      </w:pPr>
      <w:r w:rsidRPr="006F5E21">
        <w:rPr>
          <w:rFonts w:asciiTheme="minorHAnsi" w:hAnsiTheme="minorHAnsi" w:cstheme="minorHAnsi"/>
          <w:bCs/>
        </w:rPr>
        <w:t>N</w:t>
      </w:r>
      <w:r w:rsidR="00020962" w:rsidRPr="006F5E21">
        <w:rPr>
          <w:rFonts w:asciiTheme="minorHAnsi" w:hAnsiTheme="minorHAnsi" w:cstheme="minorHAnsi"/>
          <w:bCs/>
        </w:rPr>
        <w:t>iepotrzebne skreślić</w:t>
      </w:r>
      <w:r w:rsidRPr="006F5E21">
        <w:rPr>
          <w:rFonts w:asciiTheme="minorHAnsi" w:hAnsiTheme="minorHAnsi" w:cstheme="minorHAnsi"/>
          <w:bCs/>
        </w:rPr>
        <w:t>.</w:t>
      </w:r>
    </w:p>
    <w:p w14:paraId="262C27C8" w14:textId="77777777" w:rsidR="005F28E6" w:rsidRPr="006F5E2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lastRenderedPageBreak/>
        <w:t>Wykonawca redaguje wzór oświadczenia poprzez uzupełnienie lub wykreślenie treści oświadczenia w zakresie nie mającym zastosowania.</w:t>
      </w:r>
    </w:p>
    <w:p w14:paraId="6C1B5CF6" w14:textId="4955ECE1" w:rsidR="00B10B07" w:rsidRPr="006F5E2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</w:rPr>
      </w:pPr>
      <w:r w:rsidRPr="006F5E21">
        <w:rPr>
          <w:rFonts w:asciiTheme="minorHAnsi" w:hAnsiTheme="minorHAnsi" w:cstheme="minorHAnsi"/>
        </w:rPr>
        <w:t xml:space="preserve">Grupa kapitałowa – wg </w:t>
      </w:r>
      <w:r w:rsidRPr="006F5E21">
        <w:rPr>
          <w:rFonts w:asciiTheme="minorHAnsi" w:hAnsiTheme="minorHAnsi" w:cstheme="minorHAnsi"/>
          <w:bCs/>
        </w:rPr>
        <w:t xml:space="preserve">ustawy z dnia 16 lutego 2007r. o ochronie konkurencji i konsumentów </w:t>
      </w:r>
      <w:r w:rsidRPr="006F5E21">
        <w:rPr>
          <w:rFonts w:asciiTheme="minorHAnsi" w:hAnsiTheme="minorHAnsi" w:cstheme="minorHAnsi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6F5E21" w:rsidSect="005F28E6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FB69" w14:textId="77777777" w:rsidR="00730DCD" w:rsidRDefault="00730DCD">
      <w:pPr>
        <w:spacing w:after="0" w:line="240" w:lineRule="auto"/>
      </w:pPr>
      <w:r>
        <w:separator/>
      </w:r>
    </w:p>
  </w:endnote>
  <w:endnote w:type="continuationSeparator" w:id="0">
    <w:p w14:paraId="3F2A754E" w14:textId="77777777" w:rsidR="00730DCD" w:rsidRDefault="0073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D5AB5" w14:textId="5DB02781" w:rsidR="005F28E6" w:rsidRPr="005A3A1A" w:rsidRDefault="0060219A" w:rsidP="005F28E6">
    <w:pPr>
      <w:pStyle w:val="Stopka"/>
      <w:tabs>
        <w:tab w:val="clear" w:pos="4536"/>
        <w:tab w:val="clear" w:pos="9072"/>
        <w:tab w:val="right" w:pos="10092"/>
      </w:tabs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 xml:space="preserve">Sygn. </w:t>
    </w:r>
    <w:r w:rsidR="005F28E6" w:rsidRPr="005A3A1A">
      <w:rPr>
        <w:rFonts w:asciiTheme="minorHAnsi" w:hAnsiTheme="minorHAnsi" w:cstheme="minorHAnsi"/>
      </w:rPr>
      <w:t>sprawy</w:t>
    </w:r>
    <w:r w:rsidR="005F28E6" w:rsidRPr="005A3A1A">
      <w:rPr>
        <w:rFonts w:asciiTheme="minorHAnsi" w:hAnsiTheme="minorHAnsi" w:cstheme="minorHAnsi"/>
        <w:iCs/>
      </w:rPr>
      <w:t xml:space="preserve"> </w:t>
    </w:r>
    <w:r w:rsidRPr="0060219A">
      <w:rPr>
        <w:rFonts w:asciiTheme="minorHAnsi" w:hAnsiTheme="minorHAnsi" w:cstheme="minorHAnsi"/>
        <w:iCs/>
      </w:rPr>
      <w:t>ZZP.271.</w:t>
    </w:r>
    <w:r w:rsidR="00571D5A">
      <w:rPr>
        <w:rFonts w:asciiTheme="minorHAnsi" w:hAnsiTheme="minorHAnsi" w:cstheme="minorHAnsi"/>
        <w:iCs/>
      </w:rPr>
      <w:t>407</w:t>
    </w:r>
    <w:r w:rsidRPr="0060219A">
      <w:rPr>
        <w:rFonts w:asciiTheme="minorHAnsi" w:hAnsiTheme="minorHAnsi" w:cstheme="minorHAnsi"/>
        <w:iCs/>
      </w:rPr>
      <w:t>.202</w:t>
    </w:r>
    <w:r w:rsidR="00571D5A">
      <w:rPr>
        <w:rFonts w:asciiTheme="minorHAnsi" w:hAnsiTheme="minorHAnsi" w:cstheme="minorHAnsi"/>
        <w:iCs/>
      </w:rPr>
      <w:t>5</w:t>
    </w:r>
    <w:r w:rsidRPr="0060219A">
      <w:rPr>
        <w:rFonts w:asciiTheme="minorHAnsi" w:hAnsiTheme="minorHAnsi" w:cstheme="minorHAnsi"/>
        <w:iCs/>
      </w:rPr>
      <w:t>.KJ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15718" w14:textId="77777777" w:rsidR="00730DCD" w:rsidRDefault="00730DCD">
      <w:pPr>
        <w:spacing w:after="0" w:line="240" w:lineRule="auto"/>
      </w:pPr>
      <w:r>
        <w:separator/>
      </w:r>
    </w:p>
  </w:footnote>
  <w:footnote w:type="continuationSeparator" w:id="0">
    <w:p w14:paraId="42534A78" w14:textId="77777777" w:rsidR="00730DCD" w:rsidRDefault="0073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62C7" w14:textId="420D0139" w:rsidR="006717A0" w:rsidRPr="005F4718" w:rsidRDefault="006717A0" w:rsidP="006717A0">
    <w:pPr>
      <w:spacing w:before="240" w:line="300" w:lineRule="auto"/>
      <w:jc w:val="right"/>
      <w:rPr>
        <w:rFonts w:asciiTheme="minorHAnsi" w:hAnsiTheme="minorHAnsi" w:cstheme="minorHAnsi"/>
        <w:b/>
      </w:rPr>
    </w:pPr>
    <w:r w:rsidRPr="005F4718">
      <w:rPr>
        <w:rFonts w:asciiTheme="minorHAnsi" w:hAnsiTheme="minorHAnsi" w:cstheme="minorHAnsi"/>
      </w:rPr>
      <w:t xml:space="preserve">Załącznik nr </w:t>
    </w:r>
    <w:r w:rsidR="002817D4">
      <w:rPr>
        <w:rFonts w:asciiTheme="minorHAnsi" w:hAnsiTheme="minorHAnsi" w:cstheme="minorHAnsi"/>
      </w:rPr>
      <w:t>5</w:t>
    </w:r>
    <w:r w:rsidRPr="005F4718">
      <w:rPr>
        <w:rFonts w:asciiTheme="minorHAnsi" w:hAnsiTheme="minorHAnsi" w:cstheme="minorHAnsi"/>
      </w:rPr>
      <w:t xml:space="preserve"> do </w:t>
    </w:r>
    <w:r w:rsidR="006F5E21" w:rsidRPr="005F4718">
      <w:rPr>
        <w:rFonts w:asciiTheme="minorHAnsi" w:hAnsiTheme="minorHAnsi" w:cstheme="minorHAnsi"/>
      </w:rPr>
      <w:t>SWZ</w:t>
    </w:r>
    <w:r w:rsidRPr="005F4718">
      <w:rPr>
        <w:rFonts w:asciiTheme="minorHAnsi" w:hAnsiTheme="minorHAnsi" w:cstheme="minorHAnsi"/>
      </w:rPr>
      <w:t xml:space="preserve"> – Oświadczenie</w:t>
    </w:r>
    <w:r w:rsidR="007767A8">
      <w:rPr>
        <w:rFonts w:asciiTheme="minorHAnsi" w:hAnsiTheme="minorHAnsi" w:cstheme="minorHAnsi"/>
      </w:rPr>
      <w:t xml:space="preserve"> grupa kapitałowa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51090707">
    <w:abstractNumId w:val="35"/>
  </w:num>
  <w:num w:numId="2" w16cid:durableId="2020616711">
    <w:abstractNumId w:val="39"/>
  </w:num>
  <w:num w:numId="3" w16cid:durableId="1618945968">
    <w:abstractNumId w:val="31"/>
  </w:num>
  <w:num w:numId="4" w16cid:durableId="402219138">
    <w:abstractNumId w:val="0"/>
  </w:num>
  <w:num w:numId="5" w16cid:durableId="621349085">
    <w:abstractNumId w:val="1"/>
  </w:num>
  <w:num w:numId="6" w16cid:durableId="353044151">
    <w:abstractNumId w:val="2"/>
  </w:num>
  <w:num w:numId="7" w16cid:durableId="83066645">
    <w:abstractNumId w:val="3"/>
  </w:num>
  <w:num w:numId="8" w16cid:durableId="1513451740">
    <w:abstractNumId w:val="4"/>
  </w:num>
  <w:num w:numId="9" w16cid:durableId="927426872">
    <w:abstractNumId w:val="5"/>
  </w:num>
  <w:num w:numId="10" w16cid:durableId="605387532">
    <w:abstractNumId w:val="6"/>
  </w:num>
  <w:num w:numId="11" w16cid:durableId="1138453950">
    <w:abstractNumId w:val="7"/>
  </w:num>
  <w:num w:numId="12" w16cid:durableId="1430540565">
    <w:abstractNumId w:val="8"/>
  </w:num>
  <w:num w:numId="13" w16cid:durableId="1520270786">
    <w:abstractNumId w:val="9"/>
  </w:num>
  <w:num w:numId="14" w16cid:durableId="86777966">
    <w:abstractNumId w:val="10"/>
  </w:num>
  <w:num w:numId="15" w16cid:durableId="1182160150">
    <w:abstractNumId w:val="11"/>
  </w:num>
  <w:num w:numId="16" w16cid:durableId="1229151852">
    <w:abstractNumId w:val="12"/>
  </w:num>
  <w:num w:numId="17" w16cid:durableId="1397241673">
    <w:abstractNumId w:val="13"/>
  </w:num>
  <w:num w:numId="18" w16cid:durableId="1480801196">
    <w:abstractNumId w:val="14"/>
  </w:num>
  <w:num w:numId="19" w16cid:durableId="116262546">
    <w:abstractNumId w:val="15"/>
  </w:num>
  <w:num w:numId="20" w16cid:durableId="1642227004">
    <w:abstractNumId w:val="16"/>
  </w:num>
  <w:num w:numId="21" w16cid:durableId="909197970">
    <w:abstractNumId w:val="17"/>
  </w:num>
  <w:num w:numId="22" w16cid:durableId="1210263530">
    <w:abstractNumId w:val="18"/>
  </w:num>
  <w:num w:numId="23" w16cid:durableId="528639902">
    <w:abstractNumId w:val="19"/>
  </w:num>
  <w:num w:numId="24" w16cid:durableId="600911752">
    <w:abstractNumId w:val="20"/>
  </w:num>
  <w:num w:numId="25" w16cid:durableId="306709932">
    <w:abstractNumId w:val="21"/>
  </w:num>
  <w:num w:numId="26" w16cid:durableId="973828215">
    <w:abstractNumId w:val="22"/>
  </w:num>
  <w:num w:numId="27" w16cid:durableId="1476290823">
    <w:abstractNumId w:val="29"/>
  </w:num>
  <w:num w:numId="28" w16cid:durableId="1890729035">
    <w:abstractNumId w:val="33"/>
  </w:num>
  <w:num w:numId="29" w16cid:durableId="1240140859">
    <w:abstractNumId w:val="34"/>
  </w:num>
  <w:num w:numId="30" w16cid:durableId="1265654088">
    <w:abstractNumId w:val="30"/>
  </w:num>
  <w:num w:numId="31" w16cid:durableId="276301305">
    <w:abstractNumId w:val="26"/>
  </w:num>
  <w:num w:numId="32" w16cid:durableId="1739089633">
    <w:abstractNumId w:val="38"/>
  </w:num>
  <w:num w:numId="33" w16cid:durableId="268705806">
    <w:abstractNumId w:val="42"/>
  </w:num>
  <w:num w:numId="34" w16cid:durableId="1756852143">
    <w:abstractNumId w:val="45"/>
  </w:num>
  <w:num w:numId="35" w16cid:durableId="172647103">
    <w:abstractNumId w:val="36"/>
  </w:num>
  <w:num w:numId="36" w16cid:durableId="1812751228">
    <w:abstractNumId w:val="41"/>
  </w:num>
  <w:num w:numId="37" w16cid:durableId="1019887382">
    <w:abstractNumId w:val="37"/>
  </w:num>
  <w:num w:numId="38" w16cid:durableId="352265299">
    <w:abstractNumId w:val="32"/>
  </w:num>
  <w:num w:numId="39" w16cid:durableId="757870579">
    <w:abstractNumId w:val="25"/>
  </w:num>
  <w:num w:numId="40" w16cid:durableId="2139252500">
    <w:abstractNumId w:val="24"/>
  </w:num>
  <w:num w:numId="41" w16cid:durableId="322902998">
    <w:abstractNumId w:val="43"/>
  </w:num>
  <w:num w:numId="42" w16cid:durableId="1231228957">
    <w:abstractNumId w:val="28"/>
  </w:num>
  <w:num w:numId="43" w16cid:durableId="436411071">
    <w:abstractNumId w:val="40"/>
  </w:num>
  <w:num w:numId="44" w16cid:durableId="56706294">
    <w:abstractNumId w:val="23"/>
  </w:num>
  <w:num w:numId="45" w16cid:durableId="721369989">
    <w:abstractNumId w:val="44"/>
  </w:num>
  <w:num w:numId="46" w16cid:durableId="10767060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1261B"/>
    <w:rsid w:val="00020962"/>
    <w:rsid w:val="000360CC"/>
    <w:rsid w:val="000365DB"/>
    <w:rsid w:val="00057846"/>
    <w:rsid w:val="00077746"/>
    <w:rsid w:val="0009140A"/>
    <w:rsid w:val="000A16AF"/>
    <w:rsid w:val="000B73FD"/>
    <w:rsid w:val="000C345D"/>
    <w:rsid w:val="00140E7B"/>
    <w:rsid w:val="0014376E"/>
    <w:rsid w:val="00144B50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553FC"/>
    <w:rsid w:val="002817D4"/>
    <w:rsid w:val="0028552C"/>
    <w:rsid w:val="002A67DD"/>
    <w:rsid w:val="002B71A6"/>
    <w:rsid w:val="002C044F"/>
    <w:rsid w:val="002C4BB3"/>
    <w:rsid w:val="002F2C69"/>
    <w:rsid w:val="00372977"/>
    <w:rsid w:val="00393FD0"/>
    <w:rsid w:val="003A4570"/>
    <w:rsid w:val="003A7D0B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17F2D"/>
    <w:rsid w:val="00520824"/>
    <w:rsid w:val="00544618"/>
    <w:rsid w:val="005665DD"/>
    <w:rsid w:val="00571D5A"/>
    <w:rsid w:val="005A3A1A"/>
    <w:rsid w:val="005B430C"/>
    <w:rsid w:val="005E20BE"/>
    <w:rsid w:val="005F28E6"/>
    <w:rsid w:val="005F4718"/>
    <w:rsid w:val="0060219A"/>
    <w:rsid w:val="00627353"/>
    <w:rsid w:val="00635111"/>
    <w:rsid w:val="00642BBE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6F5E21"/>
    <w:rsid w:val="00715BA6"/>
    <w:rsid w:val="00730DCD"/>
    <w:rsid w:val="00737187"/>
    <w:rsid w:val="007767A8"/>
    <w:rsid w:val="00795DD6"/>
    <w:rsid w:val="007B0B8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6535C"/>
    <w:rsid w:val="00966778"/>
    <w:rsid w:val="009770F5"/>
    <w:rsid w:val="00990204"/>
    <w:rsid w:val="00991158"/>
    <w:rsid w:val="00994328"/>
    <w:rsid w:val="00995F4E"/>
    <w:rsid w:val="009A1F9C"/>
    <w:rsid w:val="009C464A"/>
    <w:rsid w:val="009D2773"/>
    <w:rsid w:val="009D2E51"/>
    <w:rsid w:val="009F4915"/>
    <w:rsid w:val="00A31133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A15D6"/>
    <w:rsid w:val="00BA1F3D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D75C3"/>
    <w:rsid w:val="00CE3D9A"/>
    <w:rsid w:val="00CE6AB3"/>
    <w:rsid w:val="00CF0CDC"/>
    <w:rsid w:val="00D036A8"/>
    <w:rsid w:val="00D3770F"/>
    <w:rsid w:val="00D42F1D"/>
    <w:rsid w:val="00D90DD0"/>
    <w:rsid w:val="00DA2408"/>
    <w:rsid w:val="00DA4CF2"/>
    <w:rsid w:val="00DD0BF3"/>
    <w:rsid w:val="00DD5C72"/>
    <w:rsid w:val="00DE7843"/>
    <w:rsid w:val="00DF4118"/>
    <w:rsid w:val="00E22A67"/>
    <w:rsid w:val="00E23BC8"/>
    <w:rsid w:val="00E25336"/>
    <w:rsid w:val="00E57819"/>
    <w:rsid w:val="00E615B4"/>
    <w:rsid w:val="00E61E35"/>
    <w:rsid w:val="00E67192"/>
    <w:rsid w:val="00EC654F"/>
    <w:rsid w:val="00EE37CF"/>
    <w:rsid w:val="00EE4D28"/>
    <w:rsid w:val="00F052CC"/>
    <w:rsid w:val="00F05521"/>
    <w:rsid w:val="00F2760A"/>
    <w:rsid w:val="00F465FE"/>
    <w:rsid w:val="00F802C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1EDDE-7C12-4083-A719-D16B43A1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nfk</dc:creator>
  <cp:keywords/>
  <cp:lastModifiedBy>Instytut Skrzynki</cp:lastModifiedBy>
  <cp:revision>36</cp:revision>
  <cp:lastPrinted>2020-02-12T08:30:00Z</cp:lastPrinted>
  <dcterms:created xsi:type="dcterms:W3CDTF">2021-10-15T12:11:00Z</dcterms:created>
  <dcterms:modified xsi:type="dcterms:W3CDTF">2025-12-04T09:38:00Z</dcterms:modified>
  <dc:language>pl-PL</dc:language>
</cp:coreProperties>
</file>